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18FDD703" w:rsidR="00270834" w:rsidRDefault="00270834" w:rsidP="0027083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="007742E5">
        <w:rPr>
          <w:b/>
          <w:color w:val="auto"/>
          <w:sz w:val="22"/>
          <w:szCs w:val="22"/>
        </w:rPr>
        <w:t xml:space="preserve"> </w:t>
      </w:r>
      <w:r w:rsidR="00313E74">
        <w:rPr>
          <w:b/>
          <w:color w:val="auto"/>
          <w:sz w:val="22"/>
          <w:szCs w:val="22"/>
        </w:rPr>
        <w:t xml:space="preserve">C </w:t>
      </w:r>
      <w:r w:rsidRPr="008C3284">
        <w:rPr>
          <w:b/>
          <w:color w:val="auto"/>
          <w:sz w:val="22"/>
          <w:szCs w:val="22"/>
        </w:rPr>
        <w:t>do SWZ</w:t>
      </w:r>
      <w:r w:rsidR="00A82830">
        <w:rPr>
          <w:b/>
          <w:color w:val="auto"/>
          <w:sz w:val="22"/>
          <w:szCs w:val="22"/>
        </w:rPr>
        <w:t xml:space="preserve"> </w:t>
      </w:r>
    </w:p>
    <w:p w14:paraId="7FB5A36D" w14:textId="208D9C1D" w:rsidR="00B77E14" w:rsidRPr="00B77E14" w:rsidRDefault="00B77E14" w:rsidP="0027083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B77E14">
        <w:rPr>
          <w:color w:val="000000" w:themeColor="text1"/>
          <w:sz w:val="22"/>
          <w:szCs w:val="22"/>
        </w:rPr>
        <w:t xml:space="preserve">(dotyczy </w:t>
      </w:r>
      <w:r w:rsidRPr="00B77E14">
        <w:rPr>
          <w:sz w:val="22"/>
          <w:szCs w:val="22"/>
        </w:rPr>
        <w:t xml:space="preserve">Grup asortymentowych </w:t>
      </w:r>
      <w:r w:rsidR="00FC0DDD">
        <w:rPr>
          <w:sz w:val="22"/>
          <w:szCs w:val="22"/>
        </w:rPr>
        <w:t>1, 8</w:t>
      </w:r>
      <w:r w:rsidRPr="00B77E14">
        <w:rPr>
          <w:sz w:val="22"/>
          <w:szCs w:val="22"/>
        </w:rPr>
        <w:t>)</w:t>
      </w:r>
    </w:p>
    <w:p w14:paraId="275D9177" w14:textId="77777777" w:rsidR="00763EE3" w:rsidRDefault="00763EE3" w:rsidP="00270834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4BA245F7" w14:textId="77777777" w:rsidR="00763EE3" w:rsidRPr="004A4524" w:rsidRDefault="00763EE3" w:rsidP="005A0B2F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2B62F65D" w14:textId="77777777" w:rsidR="005A0B2F" w:rsidRDefault="005A0B2F" w:rsidP="005A0B2F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0E921B44" w14:textId="77777777" w:rsidR="005A0B2F" w:rsidRDefault="005A0B2F" w:rsidP="005A0B2F">
      <w:pPr>
        <w:jc w:val="both"/>
        <w:rPr>
          <w:sz w:val="20"/>
          <w:szCs w:val="20"/>
        </w:rPr>
      </w:pPr>
    </w:p>
    <w:p w14:paraId="162CAC23" w14:textId="77777777" w:rsidR="003043F5" w:rsidRPr="007D6598" w:rsidRDefault="003043F5" w:rsidP="005A0B2F">
      <w:pPr>
        <w:jc w:val="both"/>
        <w:rPr>
          <w:sz w:val="20"/>
          <w:szCs w:val="20"/>
        </w:rPr>
      </w:pPr>
    </w:p>
    <w:p w14:paraId="4AD4898A" w14:textId="7DF79559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="00763EE3" w:rsidRPr="00AE23C3">
        <w:rPr>
          <w:sz w:val="20"/>
          <w:szCs w:val="20"/>
        </w:rPr>
        <w:t xml:space="preserve">pomiędzy </w:t>
      </w:r>
      <w:r w:rsidR="00763EE3" w:rsidRPr="00003AEC">
        <w:rPr>
          <w:b/>
          <w:sz w:val="20"/>
          <w:szCs w:val="20"/>
        </w:rPr>
        <w:t xml:space="preserve">Szpitalem Specjalistycznym im. Edmunda Biernackiego w </w:t>
      </w:r>
      <w:r w:rsidR="006E6B13">
        <w:rPr>
          <w:b/>
          <w:sz w:val="20"/>
          <w:szCs w:val="20"/>
        </w:rPr>
        <w:t>Mielcu, ul. </w:t>
      </w:r>
      <w:r w:rsidR="00763EE3" w:rsidRPr="00003AEC">
        <w:rPr>
          <w:b/>
          <w:sz w:val="20"/>
          <w:szCs w:val="20"/>
        </w:rPr>
        <w:t>Żeromskiego 22, 39-300 Mielec</w:t>
      </w:r>
      <w:r w:rsidR="00763EE3" w:rsidRPr="00003AEC">
        <w:rPr>
          <w:sz w:val="20"/>
          <w:szCs w:val="20"/>
        </w:rPr>
        <w:t>, wpisanym do rejestru stowarzyszeń, i</w:t>
      </w:r>
      <w:r w:rsidR="001523BE">
        <w:rPr>
          <w:sz w:val="20"/>
          <w:szCs w:val="20"/>
        </w:rPr>
        <w:t>nnych organizacji społecznych i </w:t>
      </w:r>
      <w:r w:rsidR="00763EE3"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="00763EE3" w:rsidRPr="00003AEC">
        <w:rPr>
          <w:b/>
          <w:sz w:val="20"/>
          <w:szCs w:val="20"/>
        </w:rPr>
        <w:t>Zamawiającym</w:t>
      </w:r>
      <w:r w:rsidR="00763EE3" w:rsidRPr="00003AEC">
        <w:rPr>
          <w:sz w:val="20"/>
          <w:szCs w:val="20"/>
        </w:rPr>
        <w:t>” reprezentowanym przez</w:t>
      </w:r>
      <w:r>
        <w:t>:</w:t>
      </w:r>
    </w:p>
    <w:p w14:paraId="56AD5045" w14:textId="77777777" w:rsidR="005A0B2F" w:rsidRDefault="005A0B2F" w:rsidP="005A0B2F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1ED3870" w14:textId="77777777" w:rsidR="005A0B2F" w:rsidRDefault="005A0B2F" w:rsidP="005A0B2F">
      <w:pPr>
        <w:jc w:val="both"/>
        <w:rPr>
          <w:sz w:val="10"/>
        </w:rPr>
      </w:pPr>
    </w:p>
    <w:p w14:paraId="149B0492" w14:textId="77777777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1A0B0D63" w14:textId="77777777" w:rsidR="005A0B2F" w:rsidRDefault="005A0B2F" w:rsidP="005A0B2F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50D5938" w14:textId="77777777" w:rsidR="005A0B2F" w:rsidRDefault="005A0B2F" w:rsidP="005A0B2F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C249368" w14:textId="77777777" w:rsidR="005A0B2F" w:rsidRDefault="005A0B2F" w:rsidP="005A0B2F">
      <w:pPr>
        <w:jc w:val="both"/>
        <w:rPr>
          <w:sz w:val="10"/>
          <w:szCs w:val="10"/>
        </w:rPr>
      </w:pPr>
    </w:p>
    <w:p w14:paraId="67A1D73D" w14:textId="03ABA168" w:rsidR="00B85FD1" w:rsidRDefault="00B85FD1" w:rsidP="00B85FD1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stosownie do dokonanego przez Zamawiającego wyboru oferty Wykonawcy, na podstawie zamówienia </w:t>
      </w:r>
      <w:r w:rsidRPr="00690E94">
        <w:rPr>
          <w:rFonts w:cs="Times New Roman"/>
          <w:sz w:val="20"/>
          <w:szCs w:val="20"/>
        </w:rPr>
        <w:t>publicznego udzielonego w trybie przetargu nieograniczonego, zgodnie z przepisami ustawy</w:t>
      </w:r>
      <w:r w:rsidR="006E5C55">
        <w:rPr>
          <w:rFonts w:cs="Times New Roman"/>
          <w:sz w:val="20"/>
          <w:szCs w:val="20"/>
        </w:rPr>
        <w:t xml:space="preserve"> z dnia 11 września </w:t>
      </w:r>
      <w:r w:rsidRPr="003D35CC">
        <w:rPr>
          <w:rFonts w:cs="Times New Roman"/>
          <w:sz w:val="20"/>
          <w:szCs w:val="20"/>
        </w:rPr>
        <w:t xml:space="preserve">2019 </w:t>
      </w:r>
      <w:r w:rsidR="006E5C55">
        <w:rPr>
          <w:rFonts w:cs="Times New Roman"/>
          <w:sz w:val="20"/>
          <w:szCs w:val="20"/>
        </w:rPr>
        <w:t>r. - Prawo zamówień publicznych</w:t>
      </w:r>
      <w:r>
        <w:rPr>
          <w:rFonts w:cs="Times New Roman"/>
          <w:sz w:val="20"/>
          <w:szCs w:val="20"/>
        </w:rPr>
        <w:t>, zostaje zawarta umowa następującej treści:</w:t>
      </w:r>
    </w:p>
    <w:p w14:paraId="46CB3792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43F8F144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18E56122" w14:textId="77777777" w:rsidR="00313E74" w:rsidRPr="0053178A" w:rsidRDefault="00313E74" w:rsidP="00313E74">
      <w:pPr>
        <w:jc w:val="center"/>
        <w:rPr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1</w:t>
      </w:r>
    </w:p>
    <w:p w14:paraId="32CC145E" w14:textId="256D9C82" w:rsidR="00313E74" w:rsidRPr="0053178A" w:rsidRDefault="00313E74" w:rsidP="00313E74">
      <w:pPr>
        <w:numPr>
          <w:ilvl w:val="0"/>
          <w:numId w:val="13"/>
        </w:numPr>
        <w:jc w:val="both"/>
        <w:rPr>
          <w:rFonts w:eastAsia="Calibri" w:cs="Times New Roman"/>
          <w:sz w:val="20"/>
          <w:szCs w:val="20"/>
        </w:rPr>
      </w:pPr>
      <w:r w:rsidRPr="0053178A">
        <w:rPr>
          <w:rFonts w:eastAsia="Calibri"/>
          <w:sz w:val="20"/>
          <w:szCs w:val="20"/>
        </w:rPr>
        <w:t xml:space="preserve">Przedmiotem niniejszej umowy jest sukcesywna sprzedaż i dostawa </w:t>
      </w:r>
      <w:r w:rsidR="00577995">
        <w:rPr>
          <w:rFonts w:cs="Times New Roman"/>
          <w:sz w:val="20"/>
          <w:szCs w:val="20"/>
        </w:rPr>
        <w:t xml:space="preserve">asortymentu </w:t>
      </w:r>
      <w:r w:rsidRPr="00313E74">
        <w:rPr>
          <w:rFonts w:cs="Times New Roman"/>
          <w:sz w:val="20"/>
          <w:szCs w:val="20"/>
        </w:rPr>
        <w:t xml:space="preserve">dla potrzeb </w:t>
      </w:r>
      <w:r w:rsidR="00577995">
        <w:rPr>
          <w:rFonts w:cs="Times New Roman"/>
          <w:sz w:val="20"/>
          <w:szCs w:val="20"/>
        </w:rPr>
        <w:t xml:space="preserve">Oddziału </w:t>
      </w:r>
      <w:r w:rsidRPr="00313E74">
        <w:rPr>
          <w:rFonts w:cs="Times New Roman"/>
          <w:sz w:val="20"/>
          <w:szCs w:val="20"/>
        </w:rPr>
        <w:t>Chirurgii Naczyniowej Szpitala Specjalistycznego im. Edmunda Biernackiego w Mielcu</w:t>
      </w:r>
      <w:r w:rsidRPr="0053178A">
        <w:rPr>
          <w:rFonts w:cs="Times New Roman"/>
          <w:sz w:val="20"/>
          <w:szCs w:val="20"/>
        </w:rPr>
        <w:t xml:space="preserve"> </w:t>
      </w:r>
      <w:r w:rsidRPr="0053178A">
        <w:rPr>
          <w:rFonts w:eastAsia="Calibri"/>
          <w:sz w:val="20"/>
          <w:szCs w:val="20"/>
        </w:rPr>
        <w:t xml:space="preserve">(dalej: towar) – wykaz sporządzony na podstawie oferty przetargowej Wykonawcy stanowiący integralną część umowy w załączeniu do niniejszej umowy, na rzecz Zamawiającego, w ilościach wynikających z bieżących potrzeb, realizowana przez Wykonawcę na jego koszt, na zasadach wskazanych w niniejszej umowie, Specyfikacji  Warunków Zamówienia (dalej SWZ) znak: </w:t>
      </w:r>
      <w:r w:rsidR="00577995">
        <w:rPr>
          <w:rFonts w:eastAsia="Calibri"/>
          <w:sz w:val="20"/>
          <w:szCs w:val="20"/>
        </w:rPr>
        <w:t>Sz</w:t>
      </w:r>
      <w:r w:rsidR="00154192">
        <w:rPr>
          <w:rFonts w:eastAsia="Calibri"/>
          <w:sz w:val="20"/>
          <w:szCs w:val="20"/>
        </w:rPr>
        <w:t>S</w:t>
      </w:r>
      <w:r w:rsidR="00577995">
        <w:rPr>
          <w:rFonts w:eastAsia="Calibri"/>
          <w:sz w:val="20"/>
          <w:szCs w:val="20"/>
        </w:rPr>
        <w:t>.ZP.261.</w:t>
      </w:r>
      <w:r w:rsidR="008635B3">
        <w:rPr>
          <w:rFonts w:eastAsia="Calibri"/>
          <w:sz w:val="20"/>
          <w:szCs w:val="20"/>
        </w:rPr>
        <w:t>6.2026</w:t>
      </w:r>
      <w:r w:rsidRPr="0053178A">
        <w:rPr>
          <w:rFonts w:eastAsia="Calibri"/>
          <w:sz w:val="20"/>
          <w:szCs w:val="20"/>
        </w:rPr>
        <w:t xml:space="preserve"> oraz zgodnie z ofertą Wykonawcy z dnia ……………</w:t>
      </w:r>
    </w:p>
    <w:p w14:paraId="5A362AC5" w14:textId="77777777" w:rsidR="00313E74" w:rsidRPr="0053178A" w:rsidRDefault="00313E74" w:rsidP="00313E7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SWZ i oferta złożona przez Wykonawcę stanowią integralną część umowy.</w:t>
      </w:r>
    </w:p>
    <w:p w14:paraId="6B13B27D" w14:textId="77777777" w:rsidR="00313E74" w:rsidRPr="0053178A" w:rsidRDefault="00313E74" w:rsidP="00313E74">
      <w:pPr>
        <w:jc w:val="both"/>
        <w:rPr>
          <w:rFonts w:cs="Times New Roman"/>
          <w:sz w:val="20"/>
          <w:szCs w:val="20"/>
        </w:rPr>
      </w:pPr>
    </w:p>
    <w:p w14:paraId="46EDD95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2</w:t>
      </w:r>
    </w:p>
    <w:p w14:paraId="2DB7608E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6EFFF6C8" w14:textId="556ECEB5" w:rsidR="006E5C55" w:rsidRPr="0053178A" w:rsidRDefault="00577995" w:rsidP="0057799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77995">
        <w:rPr>
          <w:sz w:val="20"/>
          <w:szCs w:val="20"/>
        </w:rPr>
        <w:t>Do złożenia zamówienia ze strony Zamawiającego uprawniony jest Kierownik Apteki Szpitalnej lub osoba przez niego upoważniona. Zamówienie może zostać złożone w wersji papierowej lub elektronicznej na adres e – mail. W razie wystąpienia sytuacji, która powodowałaby zmianę osoby uprawnionej do zamówienia Zamawiający powiadomi o tym Wykonawcę mailowo lub pisemnie wskazując nowo uprawnioną osobę. Strony postanawiają, że zmiana ta nie wymaga sporządzenia aneksu do umowy</w:t>
      </w:r>
      <w:r w:rsidR="006E5C55" w:rsidRPr="0053178A">
        <w:rPr>
          <w:sz w:val="20"/>
          <w:szCs w:val="20"/>
        </w:rPr>
        <w:t>.</w:t>
      </w:r>
    </w:p>
    <w:p w14:paraId="6CAB56A2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zobowiązuje się wykonać zamówienie w terminie do 7 dni od dnia złożenia zamówienia.</w:t>
      </w:r>
    </w:p>
    <w:p w14:paraId="042767FC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dostarczał będzie zamówiony towar transportem własnym, we własnym zakresie, na swój koszt i ryzyko do magazynu mieszczącego się w siedzibie Zamawiającego (od poniedziałku do piątku w godzinach od 7:00 do 14:15). Jeżeli czas dostawy wypada w dniu wolnym od pracy, dostawa nastąpi w pierwszym dniu roboczym po wyznaczonym terminie.</w:t>
      </w:r>
    </w:p>
    <w:p w14:paraId="76CCEE02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datę dostawy uznaje się datę wydania za stosownym pokwitowaniem przedmiotu umowy osobie upoważnionej przez Zamawiającego.</w:t>
      </w:r>
    </w:p>
    <w:p w14:paraId="2ED3BD29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Do obowiązków Wykonawcy należy również wniesienie towaru do magazynu i jego rozładunek w miejscu wskazanym przez upoważnionego pracownika.</w:t>
      </w:r>
    </w:p>
    <w:p w14:paraId="0C0CA03F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5B6C35E6" w14:textId="77777777" w:rsidR="006E5C55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615CAE6A" w14:textId="77777777" w:rsidR="006E5C55" w:rsidRDefault="006E5C55" w:rsidP="006E5C55">
      <w:pPr>
        <w:tabs>
          <w:tab w:val="left" w:pos="57"/>
        </w:tabs>
        <w:jc w:val="both"/>
        <w:rPr>
          <w:sz w:val="20"/>
          <w:szCs w:val="20"/>
        </w:rPr>
      </w:pPr>
    </w:p>
    <w:p w14:paraId="3B9C0DFF" w14:textId="77777777" w:rsidR="006E5C55" w:rsidRPr="0053178A" w:rsidRDefault="006E5C55" w:rsidP="006E5C55">
      <w:pPr>
        <w:tabs>
          <w:tab w:val="left" w:pos="57"/>
        </w:tabs>
        <w:jc w:val="both"/>
        <w:rPr>
          <w:sz w:val="20"/>
          <w:szCs w:val="20"/>
        </w:rPr>
      </w:pPr>
    </w:p>
    <w:p w14:paraId="6CD1C248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sz w:val="20"/>
          <w:szCs w:val="20"/>
        </w:rPr>
      </w:pPr>
      <w:r w:rsidRPr="0053178A">
        <w:rPr>
          <w:sz w:val="20"/>
          <w:szCs w:val="20"/>
        </w:rPr>
        <w:lastRenderedPageBreak/>
        <w:t>Dostarczane do Zamawiającego artykuły winny być zapakowane w oryginalne (fabrycznie zapakowane przez producenta) i nieuszkodzone opakowania, które odpowiadają wymaganiom Polskich Norm oraz innych przepisów prawa, przewidzianych dla tego typu wyrobu.</w:t>
      </w:r>
    </w:p>
    <w:p w14:paraId="46172B68" w14:textId="77777777" w:rsidR="006E5C55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może odmówić przyjęcia dostaw objętych przedmiotem niniejszej umowy w przypadku gdy przedmiot dostawy jest niezgodny z umową, w tym w zakresie nazwy producenta, numeru katalogowego, nazwy handlowej asortymentu oraz serii.</w:t>
      </w:r>
    </w:p>
    <w:p w14:paraId="01E91A50" w14:textId="77777777" w:rsidR="006E5C55" w:rsidRPr="00844715" w:rsidRDefault="006E5C55" w:rsidP="006E5C55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Wykonawca zapewnia i oświadcza, że:</w:t>
      </w:r>
    </w:p>
    <w:p w14:paraId="66A32742" w14:textId="47916984" w:rsidR="006E5C55" w:rsidRPr="00844715" w:rsidRDefault="006E5C55" w:rsidP="006E5C55">
      <w:pPr>
        <w:pStyle w:val="Akapitzlist"/>
        <w:widowControl/>
        <w:numPr>
          <w:ilvl w:val="0"/>
          <w:numId w:val="17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produkty lecznicze/wyroby medyczne </w:t>
      </w:r>
      <w:r w:rsidR="00154192" w:rsidRPr="00844715">
        <w:rPr>
          <w:rFonts w:cs="Times New Roman"/>
          <w:sz w:val="20"/>
          <w:szCs w:val="20"/>
        </w:rPr>
        <w:t xml:space="preserve">były </w:t>
      </w:r>
      <w:r w:rsidRPr="00844715">
        <w:rPr>
          <w:rFonts w:cs="Times New Roman"/>
          <w:sz w:val="20"/>
          <w:szCs w:val="20"/>
        </w:rPr>
        <w:t xml:space="preserve">magazynowane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1C25F1A9" w14:textId="77777777" w:rsidR="006E5C55" w:rsidRPr="00844715" w:rsidRDefault="006E5C55" w:rsidP="006E5C55">
      <w:pPr>
        <w:pStyle w:val="Akapitzlist"/>
        <w:widowControl/>
        <w:numPr>
          <w:ilvl w:val="0"/>
          <w:numId w:val="17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sprzęt medyczny magazynowany jest ( był ) i transportowany będzie zgodnie z warunkami określonymi przez producenta. </w:t>
      </w:r>
    </w:p>
    <w:p w14:paraId="76B4B356" w14:textId="0295752B" w:rsidR="006E5C55" w:rsidRPr="00844715" w:rsidRDefault="006E5C55" w:rsidP="006E5C55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Wykonawca jest obowiązany na żądanie Zamawiającego przedłożyć oświadczenie stanowiące załącznik nr </w:t>
      </w:r>
      <w:r w:rsidR="00AD482F">
        <w:rPr>
          <w:rFonts w:cs="Times New Roman"/>
          <w:sz w:val="20"/>
          <w:szCs w:val="20"/>
        </w:rPr>
        <w:t>2</w:t>
      </w:r>
      <w:r w:rsidRPr="00844715">
        <w:rPr>
          <w:rFonts w:cs="Times New Roman"/>
          <w:sz w:val="20"/>
          <w:szCs w:val="20"/>
        </w:rPr>
        <w:t xml:space="preserve"> do Umowy jeżeli nie przedstawi dowodu wskazań temperatury w postaci dokumentu pisemnego lub elektronicznego (odpowiednio wydruku lub odczytu z urządzenia mierzącego temperaturę znajdującego się w środku transportu).</w:t>
      </w:r>
    </w:p>
    <w:p w14:paraId="0D50ED5F" w14:textId="77777777" w:rsidR="006E5C55" w:rsidRDefault="006E5C55" w:rsidP="006E5C55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20DE5D0C" w14:textId="49AFC08D" w:rsidR="00577995" w:rsidRPr="00844715" w:rsidRDefault="00577995" w:rsidP="00577995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577995">
        <w:rPr>
          <w:rFonts w:cs="Times New Roman"/>
          <w:sz w:val="20"/>
          <w:szCs w:val="20"/>
        </w:rPr>
        <w:t>Wykonawca zobowiązany jest na żądanie Zamawiającego w terminie 5 dni roboczych od wezwania do dostarczenia deklaracji zgodności wystawionej przez producenta, certyfikatu zgodności wystawionego przez właściwą jednostkę notyfikowaną zgodnie z klasą wyrobu medycznego dla asortymentu określonego w umowie przetargowej</w:t>
      </w:r>
      <w:r>
        <w:rPr>
          <w:rFonts w:cs="Times New Roman"/>
          <w:sz w:val="20"/>
          <w:szCs w:val="20"/>
        </w:rPr>
        <w:t>.</w:t>
      </w:r>
    </w:p>
    <w:p w14:paraId="74AF0430" w14:textId="77777777" w:rsidR="006E5C55" w:rsidRPr="0053178A" w:rsidRDefault="006E5C55" w:rsidP="006E5C55">
      <w:pPr>
        <w:jc w:val="both"/>
        <w:rPr>
          <w:rFonts w:cs="Times New Roman"/>
          <w:sz w:val="20"/>
          <w:szCs w:val="20"/>
        </w:rPr>
      </w:pPr>
    </w:p>
    <w:p w14:paraId="7940ABDB" w14:textId="77777777" w:rsidR="006E5C55" w:rsidRPr="0053178A" w:rsidRDefault="006E5C55" w:rsidP="006E5C55">
      <w:pPr>
        <w:jc w:val="center"/>
        <w:rPr>
          <w:rFonts w:cs="Times New Roman"/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3</w:t>
      </w:r>
    </w:p>
    <w:p w14:paraId="410DEBAB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4E16C361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5A524C49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22456383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5B076E02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47141F43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6A0033B1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24CBEBCA" w14:textId="45E5E7C4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przypadku nie dostarczania towaru wolnego od wad przez Wykonawcę, nie uzupełnienia jego ilości </w:t>
      </w:r>
      <w:r>
        <w:rPr>
          <w:rFonts w:cs="Times New Roman"/>
          <w:sz w:val="20"/>
          <w:szCs w:val="20"/>
        </w:rPr>
        <w:t>lub nie </w:t>
      </w:r>
      <w:r w:rsidRPr="0053178A">
        <w:rPr>
          <w:rFonts w:cs="Times New Roman"/>
          <w:sz w:val="20"/>
          <w:szCs w:val="20"/>
        </w:rPr>
        <w:t>dokonania wymiany towaru na pełnowartościowy w wyznaczonym przez Zamawiającego terminie, Zamawiający zastrzega sobie prawo zamówienia towaru u innego dostawcy na koszt Wykonawcy. W takiej sytuacji Zamawiający potrąci ewentualną różnicę kosztów z wynagrodzeni</w:t>
      </w:r>
      <w:r w:rsidR="00AD482F">
        <w:rPr>
          <w:rFonts w:cs="Times New Roman"/>
          <w:sz w:val="20"/>
          <w:szCs w:val="20"/>
        </w:rPr>
        <w:t>a przysługującego Wykonawcy, co </w:t>
      </w:r>
      <w:r w:rsidRPr="0053178A">
        <w:rPr>
          <w:rFonts w:cs="Times New Roman"/>
          <w:sz w:val="20"/>
          <w:szCs w:val="20"/>
        </w:rPr>
        <w:t>nie wyłącza prawa do naliczenia kar umownych.</w:t>
      </w:r>
    </w:p>
    <w:p w14:paraId="3E2159BB" w14:textId="77777777" w:rsidR="006E5C55" w:rsidRPr="0053178A" w:rsidRDefault="006E5C55" w:rsidP="006E5C55">
      <w:pPr>
        <w:jc w:val="center"/>
        <w:rPr>
          <w:rFonts w:cs="Times New Roman"/>
          <w:sz w:val="20"/>
          <w:szCs w:val="20"/>
        </w:rPr>
      </w:pPr>
    </w:p>
    <w:p w14:paraId="207C415D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4</w:t>
      </w:r>
    </w:p>
    <w:p w14:paraId="59E44BE0" w14:textId="77777777" w:rsidR="006E5C55" w:rsidRPr="0053178A" w:rsidRDefault="006E5C55" w:rsidP="006E5C55">
      <w:p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263FA7F8" w14:textId="77777777" w:rsidR="006E5C55" w:rsidRPr="0053178A" w:rsidRDefault="006E5C55" w:rsidP="006E5C55">
      <w:pPr>
        <w:jc w:val="both"/>
        <w:rPr>
          <w:sz w:val="10"/>
          <w:szCs w:val="10"/>
        </w:rPr>
      </w:pPr>
    </w:p>
    <w:p w14:paraId="731B9587" w14:textId="77777777" w:rsidR="006E5C55" w:rsidRPr="0053178A" w:rsidRDefault="006E5C55" w:rsidP="006E5C55">
      <w:pPr>
        <w:jc w:val="center"/>
        <w:rPr>
          <w:rFonts w:cs="Times New Roman"/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5</w:t>
      </w:r>
    </w:p>
    <w:p w14:paraId="04446457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bCs/>
          <w:iCs/>
          <w:sz w:val="20"/>
          <w:szCs w:val="20"/>
        </w:rPr>
        <w:t>Wartości umowy ustalona zgodnie z wykazem stanowiącym załącznik do niniejszej umowy wynosi brutto  ............................zł (słownie: ...................................................................).</w:t>
      </w:r>
    </w:p>
    <w:p w14:paraId="4ECA20AA" w14:textId="77882B8F" w:rsidR="006E5C55" w:rsidRPr="0053178A" w:rsidRDefault="006E5C55" w:rsidP="008635B3">
      <w:pPr>
        <w:numPr>
          <w:ilvl w:val="0"/>
          <w:numId w:val="4"/>
        </w:numPr>
        <w:jc w:val="both"/>
        <w:rPr>
          <w:sz w:val="20"/>
          <w:szCs w:val="20"/>
        </w:rPr>
      </w:pPr>
      <w:r w:rsidRPr="0053178A">
        <w:rPr>
          <w:rFonts w:cs="Times New Roman"/>
          <w:sz w:val="20"/>
          <w:szCs w:val="20"/>
        </w:rPr>
        <w:lastRenderedPageBreak/>
        <w:t>Wykonawca - za dostarczony towar - wystawi fakturę VAT w języku polskim.</w:t>
      </w:r>
      <w:r w:rsidR="008635B3" w:rsidRPr="008635B3">
        <w:t xml:space="preserve"> </w:t>
      </w:r>
      <w:r w:rsidR="008635B3" w:rsidRPr="008635B3">
        <w:rPr>
          <w:rFonts w:cs="Times New Roman"/>
          <w:sz w:val="20"/>
          <w:szCs w:val="20"/>
        </w:rPr>
        <w:t>Wykonawca zobowiązany do korzystania z Krajowego Systemu e-Faktur doręcza faktury przez ten System od powstania tego obowiązku wobec Wykonawcy</w:t>
      </w:r>
      <w:r w:rsidR="008635B3">
        <w:rPr>
          <w:rFonts w:cs="Times New Roman"/>
          <w:sz w:val="20"/>
          <w:szCs w:val="20"/>
        </w:rPr>
        <w:t>.</w:t>
      </w:r>
    </w:p>
    <w:p w14:paraId="3B540967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Zamawiający oświadcza, że jest uprawniony do otrzymywania faktur VAT i posiada numer  identyfikacyjny 817-17-50-893.</w:t>
      </w:r>
    </w:p>
    <w:p w14:paraId="21F9809F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Faktura winna być adresowana na Zamawiającego. </w:t>
      </w:r>
    </w:p>
    <w:p w14:paraId="7BC8232F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bCs/>
          <w:iCs/>
          <w:sz w:val="20"/>
          <w:szCs w:val="20"/>
        </w:rPr>
      </w:pPr>
      <w:r w:rsidRPr="0053178A">
        <w:rPr>
          <w:rFonts w:cs="Times New Roman"/>
          <w:bCs/>
          <w:iCs/>
          <w:sz w:val="20"/>
          <w:szCs w:val="20"/>
        </w:rPr>
        <w:t xml:space="preserve">Zamawiający wymaga, aby Wykonawca wystawiał fakturę dla każdego jednostkowego zamówienia Zamawiającego. Nie dopuszcza się możliwości wystawienia faktury zbiorczej. </w:t>
      </w:r>
    </w:p>
    <w:p w14:paraId="47FAB098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77558E0F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2837C34C" w14:textId="77777777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7E4BF92C" w14:textId="77777777" w:rsidR="006E5C55" w:rsidRPr="00AB00DC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color w:val="auto"/>
          <w:sz w:val="20"/>
          <w:szCs w:val="20"/>
        </w:rPr>
      </w:pPr>
      <w:r w:rsidRPr="00AB00DC">
        <w:rPr>
          <w:rFonts w:cs="Times New Roman"/>
          <w:color w:val="auto"/>
          <w:sz w:val="20"/>
          <w:szCs w:val="20"/>
        </w:rPr>
        <w:t xml:space="preserve">W przypadkach wskazanych w ust. 8: </w:t>
      </w:r>
    </w:p>
    <w:p w14:paraId="43A30086" w14:textId="05C73F78" w:rsidR="006E5C55" w:rsidRPr="0053178A" w:rsidRDefault="006E5C55" w:rsidP="006E5C55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a) Wykonawca może żądać wyłącznie wynagrodzenia należnego z</w:t>
      </w:r>
      <w:r w:rsidR="00577995">
        <w:rPr>
          <w:rFonts w:cs="Times New Roman"/>
          <w:color w:val="000000" w:themeColor="text1"/>
          <w:sz w:val="20"/>
          <w:szCs w:val="20"/>
        </w:rPr>
        <w:t xml:space="preserve"> tytułu wykonania części umowy</w:t>
      </w:r>
      <w:r w:rsidRPr="0053178A">
        <w:rPr>
          <w:rFonts w:cs="Times New Roman"/>
          <w:color w:val="000000" w:themeColor="text1"/>
          <w:sz w:val="20"/>
          <w:szCs w:val="20"/>
        </w:rPr>
        <w:t>,</w:t>
      </w:r>
    </w:p>
    <w:p w14:paraId="5F57F21D" w14:textId="77777777" w:rsidR="006E5C55" w:rsidRDefault="006E5C55" w:rsidP="006E5C55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4BF02FC8" w14:textId="479FC2ED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Zamawiający zastrzega sobie również uprawnienie do zamawiania większej ilości produktów z jednej pozycji asortymentu i mniejszej z innej, niż wynika to z wykazu stanowiącego załą</w:t>
      </w:r>
      <w:r w:rsidR="00AD482F">
        <w:rPr>
          <w:rFonts w:cs="Times New Roman"/>
          <w:color w:val="000000" w:themeColor="text1"/>
          <w:sz w:val="20"/>
          <w:szCs w:val="20"/>
        </w:rPr>
        <w:t>cznik do niniejszej umowy, przy </w:t>
      </w:r>
      <w:r w:rsidRPr="0053178A">
        <w:rPr>
          <w:rFonts w:cs="Times New Roman"/>
          <w:color w:val="000000" w:themeColor="text1"/>
          <w:sz w:val="20"/>
          <w:szCs w:val="20"/>
        </w:rPr>
        <w:t xml:space="preserve">zachowaniu cen jednostkowych zaoferowanych przez Wykonawcę, z zastrzeżeniem nie przekroczenia łącznej wartości umowy.  </w:t>
      </w:r>
    </w:p>
    <w:p w14:paraId="5865DF0D" w14:textId="77777777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 xml:space="preserve">Zmiany określone w ustępach 8 lub 10 nie </w:t>
      </w:r>
      <w:r w:rsidRPr="0053178A">
        <w:rPr>
          <w:rFonts w:cs="Times New Roman"/>
          <w:sz w:val="20"/>
          <w:szCs w:val="20"/>
        </w:rPr>
        <w:t>wymagają zmiany umowy w formie aneksu ani zgody Wykonawcy.</w:t>
      </w:r>
    </w:p>
    <w:p w14:paraId="572AD5EE" w14:textId="77777777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215DEDFE" w14:textId="77777777" w:rsidR="006E5C55" w:rsidRPr="0053178A" w:rsidRDefault="006E5C55" w:rsidP="006E5C55">
      <w:pPr>
        <w:numPr>
          <w:ilvl w:val="0"/>
          <w:numId w:val="4"/>
        </w:numPr>
        <w:jc w:val="both"/>
      </w:pPr>
      <w:r w:rsidRPr="0053178A">
        <w:rPr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2B7FFDA5" w14:textId="77777777" w:rsidR="006E5C55" w:rsidRPr="0053178A" w:rsidRDefault="006E5C55" w:rsidP="006E5C55">
      <w:pPr>
        <w:jc w:val="both"/>
        <w:rPr>
          <w:sz w:val="20"/>
          <w:szCs w:val="20"/>
        </w:rPr>
      </w:pPr>
    </w:p>
    <w:p w14:paraId="68326AA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6</w:t>
      </w:r>
    </w:p>
    <w:p w14:paraId="7132359F" w14:textId="1AD834FA" w:rsidR="006E5C55" w:rsidRPr="0053178A" w:rsidRDefault="006E5C55" w:rsidP="006E5C55">
      <w:pPr>
        <w:numPr>
          <w:ilvl w:val="0"/>
          <w:numId w:val="12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</w:t>
      </w:r>
      <w:r>
        <w:rPr>
          <w:sz w:val="20"/>
          <w:szCs w:val="20"/>
        </w:rPr>
        <w:t xml:space="preserve">do </w:t>
      </w:r>
      <w:r w:rsidRPr="0053178A">
        <w:rPr>
          <w:sz w:val="20"/>
          <w:szCs w:val="20"/>
        </w:rPr>
        <w:t xml:space="preserve">60 dni od dnia dostarczenia towaru i doręczenia prawidłowo </w:t>
      </w:r>
      <w:r w:rsidRPr="0053178A">
        <w:rPr>
          <w:bCs/>
          <w:iCs/>
          <w:sz w:val="20"/>
          <w:szCs w:val="20"/>
        </w:rPr>
        <w:t>oraz zgodnie z umową wystawionej faktury</w:t>
      </w:r>
      <w:r w:rsidRPr="0053178A">
        <w:rPr>
          <w:sz w:val="20"/>
          <w:szCs w:val="20"/>
        </w:rPr>
        <w:t xml:space="preserve">. W razie zmiany numeru rachunku bankowego, Wykonawca jest zobowiązany wskazać nowy rachunek bankowy. </w:t>
      </w:r>
      <w:r w:rsidRPr="0053178A">
        <w:rPr>
          <w:rFonts w:eastAsia="Calibri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2E40145E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6B5A1A82" w14:textId="656D8F4B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</w:t>
      </w:r>
      <w:r w:rsidR="00AD482F">
        <w:rPr>
          <w:rFonts w:cs="Times New Roman"/>
          <w:sz w:val="20"/>
          <w:szCs w:val="20"/>
        </w:rPr>
        <w:t xml:space="preserve"> zastępstwa procesowego, opłaty </w:t>
      </w:r>
      <w:r w:rsidRPr="0053178A">
        <w:rPr>
          <w:rFonts w:cs="Times New Roman"/>
          <w:sz w:val="20"/>
          <w:szCs w:val="20"/>
        </w:rPr>
        <w:t>sądowe, opłaty skarbowe itp.</w:t>
      </w:r>
    </w:p>
    <w:p w14:paraId="7AB7EE8D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braku oświadczenia Zamawiającego określającego dług, który ma być zaspokojony, Wykonawca zaliczy dokonaną przez Zamawiającego wpłatę na poczet długu</w:t>
      </w:r>
      <w:r>
        <w:rPr>
          <w:rFonts w:cs="Times New Roman"/>
          <w:sz w:val="20"/>
          <w:szCs w:val="20"/>
        </w:rPr>
        <w:t xml:space="preserve"> najdawniej wymagalnego ale nie </w:t>
      </w:r>
      <w:r w:rsidRPr="0053178A">
        <w:rPr>
          <w:rFonts w:cs="Times New Roman"/>
          <w:sz w:val="20"/>
          <w:szCs w:val="20"/>
        </w:rPr>
        <w:t>przedawnionego.</w:t>
      </w:r>
    </w:p>
    <w:p w14:paraId="7D4784D7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3BC0226B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54F53584" w14:textId="77777777" w:rsidR="006E5C55" w:rsidRPr="0053178A" w:rsidRDefault="006E5C55" w:rsidP="006E5C55">
      <w:pPr>
        <w:jc w:val="both"/>
        <w:rPr>
          <w:b/>
          <w:sz w:val="20"/>
          <w:szCs w:val="20"/>
        </w:rPr>
      </w:pPr>
    </w:p>
    <w:p w14:paraId="5E12F034" w14:textId="77777777" w:rsidR="006E5C55" w:rsidRPr="0053178A" w:rsidRDefault="006E5C55" w:rsidP="006E5C55">
      <w:pPr>
        <w:jc w:val="center"/>
        <w:rPr>
          <w:b/>
          <w:sz w:val="20"/>
          <w:szCs w:val="20"/>
        </w:rPr>
      </w:pPr>
      <w:r w:rsidRPr="0053178A">
        <w:rPr>
          <w:b/>
          <w:sz w:val="20"/>
          <w:szCs w:val="20"/>
        </w:rPr>
        <w:t>§  7</w:t>
      </w:r>
    </w:p>
    <w:p w14:paraId="1795E045" w14:textId="77777777" w:rsidR="006E5C55" w:rsidRPr="0053178A" w:rsidRDefault="006E5C55" w:rsidP="006E5C55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lastRenderedPageBreak/>
        <w:t>Zamawiający przewiduje możliwość zastosowania prawa opcji w przypadku niewyczerpania wartości umowy, o której mowa w § 5 ust. 1, w „okresie podstawowym” określonym w § 10 umowy.</w:t>
      </w:r>
    </w:p>
    <w:p w14:paraId="371F2177" w14:textId="31B320E6" w:rsidR="00AD482F" w:rsidRPr="007D3C79" w:rsidRDefault="006E5C55" w:rsidP="00AD482F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2D6755DD" w14:textId="77777777" w:rsidR="006E5C55" w:rsidRPr="0053178A" w:rsidRDefault="006E5C55" w:rsidP="006E5C55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7055BA8D" w14:textId="29C3847E" w:rsidR="006E5C55" w:rsidRPr="0053178A" w:rsidRDefault="006E5C55" w:rsidP="006E5C55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Wszystkie wymagania zawarte w umowie i SWZ dotyczą także realizacji zamówienia w ramach prawa opcji. W przypadku zastosowania prawa opcji żadna cena wskazana w Fo</w:t>
      </w:r>
      <w:r w:rsidR="00AD482F">
        <w:rPr>
          <w:rFonts w:cs="Times New Roman"/>
          <w:sz w:val="20"/>
          <w:szCs w:val="20"/>
        </w:rPr>
        <w:t xml:space="preserve">rmularzu </w:t>
      </w:r>
      <w:r w:rsidR="00440A1A">
        <w:rPr>
          <w:rFonts w:cs="Times New Roman"/>
          <w:sz w:val="20"/>
          <w:szCs w:val="20"/>
        </w:rPr>
        <w:t>asortymentowo-cenowym</w:t>
      </w:r>
      <w:r w:rsidR="00AD482F">
        <w:rPr>
          <w:rFonts w:cs="Times New Roman"/>
          <w:sz w:val="20"/>
          <w:szCs w:val="20"/>
        </w:rPr>
        <w:t xml:space="preserve"> Wykonawcy, nie </w:t>
      </w:r>
      <w:r w:rsidRPr="0053178A">
        <w:rPr>
          <w:rFonts w:cs="Times New Roman"/>
          <w:sz w:val="20"/>
          <w:szCs w:val="20"/>
        </w:rPr>
        <w:t xml:space="preserve">ulegnie zmianie za wyjątkiem przypadków i na zasadach opisanych w umowie. </w:t>
      </w:r>
    </w:p>
    <w:p w14:paraId="23E2A710" w14:textId="77777777" w:rsidR="006E5C55" w:rsidRPr="00313E74" w:rsidRDefault="006E5C55" w:rsidP="006E5C55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13E74">
        <w:rPr>
          <w:rFonts w:cs="Times New Roman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492FE3C2" w14:textId="77777777" w:rsidR="006E5C55" w:rsidRDefault="006E5C55" w:rsidP="006E5C55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13E74">
        <w:rPr>
          <w:rFonts w:cs="Times New Roman"/>
          <w:color w:val="auto"/>
          <w:kern w:val="0"/>
          <w:sz w:val="20"/>
          <w:szCs w:val="20"/>
        </w:rPr>
        <w:t xml:space="preserve">Zamawiający może wykonać prawo opcji wielokrotnie i w dowolnym dniu przed upływem „okresu podstawowego” </w:t>
      </w:r>
      <w:bookmarkStart w:id="0" w:name="_Hlk67123187"/>
      <w:r w:rsidRPr="00313E74">
        <w:rPr>
          <w:rFonts w:cs="Times New Roman"/>
          <w:color w:val="auto"/>
          <w:kern w:val="0"/>
          <w:sz w:val="20"/>
          <w:szCs w:val="20"/>
        </w:rPr>
        <w:t>lub w okresie obowiązywania umowy wskutek skorzystania z opcji</w:t>
      </w:r>
      <w:bookmarkEnd w:id="0"/>
      <w:r w:rsidRPr="00313E74">
        <w:rPr>
          <w:rFonts w:cs="Times New Roman"/>
          <w:color w:val="auto"/>
          <w:kern w:val="0"/>
          <w:sz w:val="20"/>
          <w:szCs w:val="20"/>
        </w:rPr>
        <w:t>. Zamawiający złoży Wykonawcy oświadczenie o zastosowaniu prawa opcji. Niezłożenie oświadczenia we wskazanym w zdaniu poprzednim terminie będzie oznaczało, że Zamawiający rezygnuje z zastosowania prawa opcji.</w:t>
      </w:r>
    </w:p>
    <w:p w14:paraId="4D41663D" w14:textId="77777777" w:rsidR="006E5C55" w:rsidRDefault="006E5C55" w:rsidP="006E5C55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13E74">
        <w:rPr>
          <w:rFonts w:cs="Times New Roman"/>
          <w:color w:val="auto"/>
          <w:kern w:val="0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60FC070D" w14:textId="77777777" w:rsidR="006E5C55" w:rsidRPr="00313E74" w:rsidRDefault="006E5C55" w:rsidP="006E5C55">
      <w:pPr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</w:p>
    <w:p w14:paraId="3FA7763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8</w:t>
      </w:r>
    </w:p>
    <w:p w14:paraId="166EAC18" w14:textId="77777777" w:rsidR="006E5C55" w:rsidRPr="0053178A" w:rsidRDefault="006E5C55" w:rsidP="006E5C55">
      <w:pPr>
        <w:numPr>
          <w:ilvl w:val="0"/>
          <w:numId w:val="11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2ECCCA38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01769459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3D25D12E" w14:textId="0CC5149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zmiana producenta lub zaprzestanie produkcji przez dotychczasowego producenta z przyczyn niezależnych od Wykonawcy z zastrzeżeniem, że Wykonawca zaoferuje produkt równoważny o takich samych lub lepszych parametrach w cenie oferowanej w postępowaniu </w:t>
      </w:r>
      <w:r w:rsidR="00AD482F">
        <w:rPr>
          <w:rFonts w:cs="Times New Roman"/>
          <w:sz w:val="20"/>
          <w:szCs w:val="20"/>
        </w:rPr>
        <w:t>przetargowym albo niższej, wraz </w:t>
      </w:r>
      <w:r w:rsidRPr="0053178A">
        <w:rPr>
          <w:rFonts w:cs="Times New Roman"/>
          <w:sz w:val="20"/>
          <w:szCs w:val="20"/>
        </w:rPr>
        <w:t>ze zmianą nazwy produktu i numeru katalogowego;</w:t>
      </w:r>
    </w:p>
    <w:p w14:paraId="6ED6AA0D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zmiana przepisów obowiązujących, mających wpływ na realizację niniejszej umowy;</w:t>
      </w:r>
    </w:p>
    <w:p w14:paraId="3C469FF2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zmian;</w:t>
      </w:r>
    </w:p>
    <w:p w14:paraId="7C72DE0D" w14:textId="77777777" w:rsidR="006E5C55" w:rsidRPr="0053178A" w:rsidRDefault="006E5C55" w:rsidP="006E5C55">
      <w:pPr>
        <w:numPr>
          <w:ilvl w:val="0"/>
          <w:numId w:val="11"/>
        </w:numPr>
        <w:jc w:val="both"/>
        <w:rPr>
          <w:rFonts w:cs="Times New Roman"/>
          <w:bCs/>
          <w:iCs/>
        </w:rPr>
      </w:pPr>
      <w:r w:rsidRPr="0053178A">
        <w:rPr>
          <w:rFonts w:cs="Times New Roman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5DBDA270" w14:textId="77777777" w:rsidR="006E5C55" w:rsidRPr="0053178A" w:rsidRDefault="006E5C55" w:rsidP="006E5C55">
      <w:pPr>
        <w:numPr>
          <w:ilvl w:val="0"/>
          <w:numId w:val="11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53178A">
        <w:rPr>
          <w:sz w:val="20"/>
          <w:szCs w:val="20"/>
        </w:rPr>
        <w:t>Pzp</w:t>
      </w:r>
      <w:proofErr w:type="spellEnd"/>
      <w:r w:rsidRPr="0053178A">
        <w:rPr>
          <w:sz w:val="20"/>
          <w:szCs w:val="20"/>
        </w:rPr>
        <w:t>, jest możliwa według następujących zasad:</w:t>
      </w:r>
    </w:p>
    <w:p w14:paraId="4F0D9D7F" w14:textId="2FB98114" w:rsidR="006E5C55" w:rsidRPr="0053178A" w:rsidRDefault="006E5C55" w:rsidP="006E5C55">
      <w:pPr>
        <w:numPr>
          <w:ilvl w:val="1"/>
          <w:numId w:val="5"/>
        </w:numPr>
        <w:ind w:left="709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po upływie okresu 6 miesięcy (termin początkowy) </w:t>
      </w:r>
      <w:r w:rsidR="00AB00DC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 xml:space="preserve">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ykonawcy zawartego w formularzu asortymentowo-cenowym stanowiącym </w:t>
      </w:r>
      <w:r w:rsidR="00855E44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ałącznik nr 1 do umowy,</w:t>
      </w:r>
    </w:p>
    <w:p w14:paraId="585FDFCF" w14:textId="53DB5BD7" w:rsidR="006E5C55" w:rsidRPr="0053178A" w:rsidRDefault="006E5C55" w:rsidP="006E5C55">
      <w:pPr>
        <w:numPr>
          <w:ilvl w:val="1"/>
          <w:numId w:val="5"/>
        </w:numPr>
        <w:ind w:left="709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wnioskujący o dokonanie zmiany wysokości wynagrodzeni</w:t>
      </w:r>
      <w:r>
        <w:rPr>
          <w:rFonts w:cs="Times New Roman"/>
          <w:sz w:val="20"/>
          <w:szCs w:val="20"/>
        </w:rPr>
        <w:t>a przedstawia projekt aneksu do </w:t>
      </w:r>
      <w:r w:rsidRPr="0053178A">
        <w:rPr>
          <w:rFonts w:cs="Times New Roman"/>
          <w:sz w:val="20"/>
          <w:szCs w:val="20"/>
        </w:rPr>
        <w:t xml:space="preserve">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ykonawcy zawartego w ofercie oraz z zakupami tego asortymentu w </w:t>
      </w:r>
      <w:r>
        <w:rPr>
          <w:rFonts w:cs="Times New Roman"/>
          <w:sz w:val="20"/>
          <w:szCs w:val="20"/>
        </w:rPr>
        <w:t>6 miesiącu realizacji umowy. We </w:t>
      </w:r>
      <w:r w:rsidRPr="0053178A">
        <w:rPr>
          <w:rFonts w:cs="Times New Roman"/>
          <w:sz w:val="20"/>
          <w:szCs w:val="20"/>
        </w:rPr>
        <w:t xml:space="preserve">wniosku o zmianę umowy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>ykonawca przedstawia także wyszczególnienie ilości asortymentu każdej wykazanej pozycji potrzebnej do końca realizacji umowy</w:t>
      </w:r>
      <w:r w:rsidR="00855E44">
        <w:rPr>
          <w:rFonts w:cs="Times New Roman"/>
          <w:sz w:val="20"/>
          <w:szCs w:val="20"/>
        </w:rPr>
        <w:t>,</w:t>
      </w:r>
    </w:p>
    <w:p w14:paraId="25F0BD2F" w14:textId="241203CD" w:rsidR="00AD482F" w:rsidRPr="00AA1482" w:rsidRDefault="006E5C55" w:rsidP="00AD482F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jeżeli wartość asortymentu wskazanego w </w:t>
      </w:r>
      <w:r w:rsidR="00855E44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 xml:space="preserve">ałączniku nr 1 do umowy wzrośnie o co najmniej 20%,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ykonawcy zawartego w ofercie a wartościami tych cen po upływie 6 miesięcy, a w dalszej kolejności co 6 miesięcy. Podwyższenie wynagrodzenie może nastąpić o wartość różnicy cen asortymentu przyjętego w celu ustalenia wynagrodzenia Wykonawcy zawartego w ofercie a cenami </w:t>
      </w:r>
      <w:r w:rsidRPr="0053178A">
        <w:rPr>
          <w:rFonts w:cs="Times New Roman"/>
          <w:sz w:val="20"/>
          <w:szCs w:val="20"/>
        </w:rPr>
        <w:lastRenderedPageBreak/>
        <w:t>występującymi po 6 miesiącach realizacji umowy, pomnożoną o potrzebne ilości materiałów i kosztów do końca realizacji umowy. Zestawienie cen stanowiące podstawę wyliczenia wynagrodzenia będzie stanowiło załącznik do aneksu do umowy</w:t>
      </w:r>
      <w:r w:rsidR="00855E44">
        <w:rPr>
          <w:rFonts w:cs="Times New Roman"/>
          <w:sz w:val="20"/>
          <w:szCs w:val="20"/>
        </w:rPr>
        <w:t>,</w:t>
      </w:r>
      <w:r w:rsidRPr="0053178A">
        <w:rPr>
          <w:rFonts w:cs="Times New Roman"/>
          <w:sz w:val="20"/>
          <w:szCs w:val="20"/>
        </w:rPr>
        <w:t xml:space="preserve"> </w:t>
      </w:r>
    </w:p>
    <w:p w14:paraId="0D28FB75" w14:textId="37B10F69" w:rsidR="006E5C55" w:rsidRPr="0053178A" w:rsidRDefault="006E5C55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przez zmianę ceny asortymentu rozumie się wzrost odpowiednio cen, ja</w:t>
      </w:r>
      <w:r w:rsidR="00AD482F">
        <w:rPr>
          <w:rFonts w:cs="Times New Roman"/>
          <w:sz w:val="20"/>
          <w:szCs w:val="20"/>
        </w:rPr>
        <w:t>k i ich obniżenie, względem cen </w:t>
      </w:r>
      <w:r w:rsidRPr="0053178A">
        <w:rPr>
          <w:rFonts w:cs="Times New Roman"/>
          <w:sz w:val="20"/>
          <w:szCs w:val="20"/>
        </w:rPr>
        <w:t xml:space="preserve">przyjętych w celu ustalenia wynagrodzenia wykonawcy zawartego w ofercie. W przypadku obniżenia cen asortymentu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>ykonawca przedstawia także aneks do umowy w sposób jak opisano o podwyżkach, z zastrzeżeniem przedstawienia cen początkowych oraz obniżonych co 6 miesięcy</w:t>
      </w:r>
      <w:r w:rsidR="00855E44">
        <w:rPr>
          <w:rFonts w:cs="Times New Roman"/>
          <w:sz w:val="20"/>
          <w:szCs w:val="20"/>
        </w:rPr>
        <w:t>,</w:t>
      </w:r>
    </w:p>
    <w:p w14:paraId="78437445" w14:textId="2FB813BC" w:rsidR="006E5C55" w:rsidRDefault="00855E44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</w:t>
      </w:r>
      <w:r w:rsidR="006E5C55" w:rsidRPr="0053178A">
        <w:rPr>
          <w:rFonts w:cs="Times New Roman"/>
          <w:sz w:val="20"/>
          <w:szCs w:val="20"/>
        </w:rPr>
        <w:t>ykonawca, którego wynagrodzenie zostało zmienione, zobowiązany jest do zmiany wynagrodzenia przysługującego podwykonawcy/podwykonawcom, z którym zawarł umowę, w zakresie odpowiadającym zmianom cen asortymentu dotyczącego zobowiązania podwykonawcy</w:t>
      </w:r>
      <w:r w:rsidR="003A0BEF">
        <w:rPr>
          <w:rFonts w:cs="Times New Roman"/>
          <w:sz w:val="20"/>
          <w:szCs w:val="20"/>
        </w:rPr>
        <w:t>,</w:t>
      </w:r>
    </w:p>
    <w:p w14:paraId="4ED060D2" w14:textId="77777777" w:rsidR="006E5C55" w:rsidRDefault="006E5C55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</w:t>
      </w:r>
      <w:r w:rsidRPr="005C25AA">
        <w:rPr>
          <w:rFonts w:cs="Times New Roman"/>
          <w:sz w:val="20"/>
          <w:szCs w:val="20"/>
        </w:rPr>
        <w:t xml:space="preserve">ynagrodzenie  będzie  podlegało  waloryzacji  maksymalnie  do  20 % wynagrodzenia, o którym mowa w § 5 ust. 1 umowy, </w:t>
      </w:r>
    </w:p>
    <w:p w14:paraId="2B1F258B" w14:textId="06183E46" w:rsidR="006E5C55" w:rsidRPr="005C25AA" w:rsidRDefault="006E5C55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</w:t>
      </w:r>
      <w:r w:rsidRPr="005C25AA">
        <w:rPr>
          <w:rFonts w:cs="Times New Roman"/>
          <w:sz w:val="20"/>
          <w:szCs w:val="20"/>
        </w:rPr>
        <w:t xml:space="preserve">ostanowień  umownych  w  zakresie  waloryzacji  nie  stosuje  się  od  chwili  osiągnięcia limitu, </w:t>
      </w:r>
      <w:r w:rsidR="00855E44">
        <w:rPr>
          <w:rFonts w:cs="Times New Roman"/>
          <w:sz w:val="20"/>
          <w:szCs w:val="20"/>
        </w:rPr>
        <w:t>o </w:t>
      </w:r>
      <w:r w:rsidRPr="005C25AA">
        <w:rPr>
          <w:rFonts w:cs="Times New Roman"/>
          <w:sz w:val="20"/>
          <w:szCs w:val="20"/>
        </w:rPr>
        <w:t xml:space="preserve">którym mowa w pkt. </w:t>
      </w:r>
      <w:r>
        <w:rPr>
          <w:rFonts w:cs="Times New Roman"/>
          <w:sz w:val="20"/>
          <w:szCs w:val="20"/>
        </w:rPr>
        <w:t>f).</w:t>
      </w:r>
    </w:p>
    <w:p w14:paraId="64F00363" w14:textId="0A4D0EE3" w:rsidR="006E5C55" w:rsidRPr="0053178A" w:rsidRDefault="006E5C55" w:rsidP="006E5C55">
      <w:pPr>
        <w:numPr>
          <w:ilvl w:val="0"/>
          <w:numId w:val="15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Zamawiający dopuszcza zmianę umowy bez przeprowadzenia nowego postępowania o udzielenie zamówienia, jeżeli konieczność zmiany umowy spowodowana jest okolicznościami, których </w:t>
      </w:r>
      <w:r w:rsidR="00855E44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66BEC827" w14:textId="77777777" w:rsidR="006E5C55" w:rsidRPr="001B7170" w:rsidRDefault="006E5C55" w:rsidP="006E5C55">
      <w:pPr>
        <w:numPr>
          <w:ilvl w:val="0"/>
          <w:numId w:val="15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40115C2E" w14:textId="77777777" w:rsidR="006E5C55" w:rsidRPr="0053178A" w:rsidRDefault="006E5C55" w:rsidP="006E5C55">
      <w:pPr>
        <w:jc w:val="center"/>
        <w:rPr>
          <w:b/>
          <w:sz w:val="20"/>
          <w:szCs w:val="20"/>
        </w:rPr>
      </w:pPr>
    </w:p>
    <w:p w14:paraId="750A2CA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9</w:t>
      </w:r>
    </w:p>
    <w:p w14:paraId="225FB147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Strony ustalają kary umowne mające zastosowanie w następujących przypadkach:</w:t>
      </w:r>
    </w:p>
    <w:p w14:paraId="4C20A3AB" w14:textId="77777777" w:rsidR="006E5C55" w:rsidRPr="0053178A" w:rsidRDefault="006E5C55" w:rsidP="006E5C55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1B33BDC7" w14:textId="77777777" w:rsidR="006E5C55" w:rsidRPr="0053178A" w:rsidRDefault="006E5C55" w:rsidP="006E5C55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zwłokę w usunięciu wad w dostarczonym towarze Wykonawca zapłaci Zamawiającemu karę w wysokości 2% wartości brutto reklamowanego towaru za każdy dzień  zwłoki licząc od dnia upływu terminu wyznaczonego na usunięcie wad. W razie zwłoki 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2B0428ED" w14:textId="7C6E890A" w:rsidR="006E5C55" w:rsidRDefault="006E5C55" w:rsidP="006E5C55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</w:t>
      </w:r>
      <w:r w:rsidR="000A2439">
        <w:rPr>
          <w:sz w:val="20"/>
          <w:szCs w:val="20"/>
        </w:rPr>
        <w:t>,</w:t>
      </w:r>
    </w:p>
    <w:p w14:paraId="59A2D753" w14:textId="06E5FC09" w:rsidR="006E5C55" w:rsidRDefault="006E5C55" w:rsidP="00577995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0E7F3B">
        <w:rPr>
          <w:sz w:val="20"/>
          <w:szCs w:val="20"/>
        </w:rPr>
        <w:t>za naruszenie postanowień określonych w § 2 ust. 11 pkt a - b lub/i ust. 12 tj. odpowiednio niezachowania warunków magazynowania i/lub transportu ( ust. 11 )</w:t>
      </w:r>
      <w:r w:rsidR="000A2439">
        <w:rPr>
          <w:sz w:val="20"/>
          <w:szCs w:val="20"/>
        </w:rPr>
        <w:t>,</w:t>
      </w:r>
      <w:r w:rsidRPr="000E7F3B">
        <w:rPr>
          <w:sz w:val="20"/>
          <w:szCs w:val="20"/>
        </w:rPr>
        <w:t xml:space="preserve"> niezłożenia oświadczenia albo nie przedłożenia dowodu wskazań temperatury</w:t>
      </w:r>
      <w:r w:rsidR="00577995">
        <w:rPr>
          <w:sz w:val="20"/>
          <w:szCs w:val="20"/>
        </w:rPr>
        <w:t>,</w:t>
      </w:r>
      <w:r w:rsidRPr="000E7F3B">
        <w:rPr>
          <w:sz w:val="20"/>
          <w:szCs w:val="20"/>
        </w:rPr>
        <w:t xml:space="preserve"> </w:t>
      </w:r>
      <w:r w:rsidR="00577995" w:rsidRPr="00577995">
        <w:rPr>
          <w:sz w:val="20"/>
          <w:szCs w:val="20"/>
        </w:rPr>
        <w:t xml:space="preserve">nie przedstawienie dokumentu deklaracji lub/i certyfikatu na żądanie </w:t>
      </w:r>
      <w:r w:rsidRPr="000E7F3B">
        <w:rPr>
          <w:sz w:val="20"/>
          <w:szCs w:val="20"/>
        </w:rPr>
        <w:t xml:space="preserve">- Wykonawca zapłaci karę umowną w wysokości 5% wartości brutto określonej w § 5 ust. 1 Umowy za każdy stwierdzony przypadek naruszenia w/w postanowień Umowy - ustalony przez </w:t>
      </w:r>
      <w:r w:rsidR="00577995">
        <w:rPr>
          <w:sz w:val="20"/>
          <w:szCs w:val="20"/>
        </w:rPr>
        <w:t>przedstawiciela Zamawiającego,</w:t>
      </w:r>
    </w:p>
    <w:p w14:paraId="39798B69" w14:textId="4B5E22C0" w:rsidR="00577995" w:rsidRPr="000E7F3B" w:rsidRDefault="00577995" w:rsidP="00577995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577995">
        <w:rPr>
          <w:sz w:val="20"/>
          <w:szCs w:val="20"/>
        </w:rPr>
        <w:t>za niewykonanie przez Wykonawcę obowiązku wniesienia towaru i jego rozładunku w miejscu wskazanym przez upoważnionego pracownika</w:t>
      </w:r>
      <w:r>
        <w:rPr>
          <w:sz w:val="20"/>
          <w:szCs w:val="20"/>
        </w:rPr>
        <w:t xml:space="preserve"> </w:t>
      </w:r>
      <w:r w:rsidRPr="00577995">
        <w:rPr>
          <w:sz w:val="20"/>
          <w:szCs w:val="20"/>
        </w:rPr>
        <w:t>5% wartości brutto dostarczonego towaru za każdy stwierdzony przypadek</w:t>
      </w:r>
      <w:r>
        <w:rPr>
          <w:sz w:val="20"/>
          <w:szCs w:val="20"/>
        </w:rPr>
        <w:t>.</w:t>
      </w:r>
    </w:p>
    <w:p w14:paraId="572B7314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38EA9DA2" w14:textId="588CEFD3" w:rsidR="006E5C55" w:rsidRPr="0053178A" w:rsidRDefault="006E5C55" w:rsidP="006E5C55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 razie wypowiedzenia umowy w trybie określonym </w:t>
      </w:r>
      <w:r w:rsidRPr="0053178A">
        <w:rPr>
          <w:bCs/>
          <w:sz w:val="20"/>
          <w:szCs w:val="20"/>
        </w:rPr>
        <w:t xml:space="preserve">w ust. 2 niniejszego paragrafu </w:t>
      </w:r>
      <w:r w:rsidRPr="0053178A">
        <w:rPr>
          <w:sz w:val="20"/>
          <w:szCs w:val="20"/>
        </w:rPr>
        <w:t>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1BAE21C0" w14:textId="31D94E0A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sz w:val="20"/>
          <w:szCs w:val="20"/>
        </w:rPr>
        <w:t>Za odstąpienie przez Wykonawcę od umowy lub jej wypowiedzenie z przyczyn zawinionych przez Wykonawcę stronie Wykonawcy, 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02518AAF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Odstąpienie od umowy przez Wykonawcę bądź przez Zamawiającego lub jej wypowiedzenie przez którąkolwiek ze stron, nie powoduje wygaśnięcia obowiązku Wykona</w:t>
      </w:r>
      <w:r>
        <w:rPr>
          <w:iCs/>
          <w:sz w:val="20"/>
          <w:szCs w:val="20"/>
        </w:rPr>
        <w:t>wcy do zapłaty ewentualnych kar </w:t>
      </w:r>
      <w:r w:rsidRPr="0053178A">
        <w:rPr>
          <w:iCs/>
          <w:sz w:val="20"/>
          <w:szCs w:val="20"/>
        </w:rPr>
        <w:t>umownych powstałych i obliczonych zgodnie z postanowieniami ust. 1 punkt a b, c niniejszego paragrafu.</w:t>
      </w:r>
    </w:p>
    <w:p w14:paraId="0D421D71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Zamawiającemu przysługuje prawo do dochodzenia odszkodowani</w:t>
      </w:r>
      <w:r>
        <w:rPr>
          <w:iCs/>
          <w:sz w:val="20"/>
          <w:szCs w:val="20"/>
        </w:rPr>
        <w:t>a przewyższającego wysokość kar </w:t>
      </w:r>
      <w:r w:rsidRPr="0053178A">
        <w:rPr>
          <w:iCs/>
          <w:sz w:val="20"/>
          <w:szCs w:val="20"/>
        </w:rPr>
        <w:t>umownych.</w:t>
      </w:r>
    </w:p>
    <w:p w14:paraId="3C701E91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34517915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bookmarkStart w:id="1" w:name="_Hlk59290876"/>
      <w:r w:rsidRPr="0053178A">
        <w:rPr>
          <w:iCs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349EF212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lastRenderedPageBreak/>
        <w:t>Zamawiający może odstąpić od umowy/wypowiedzieć umowę w przypadku nie zawarcia przez Wykonawcę umowy o przetwarzaniu danych osobowych zgodnie z art. 28</w:t>
      </w:r>
      <w:r>
        <w:rPr>
          <w:iCs/>
          <w:sz w:val="20"/>
          <w:szCs w:val="20"/>
        </w:rPr>
        <w:t xml:space="preserve"> RODO z winy Wykonawcy, w tym w </w:t>
      </w:r>
      <w:r w:rsidRPr="0053178A">
        <w:rPr>
          <w:iCs/>
          <w:sz w:val="20"/>
          <w:szCs w:val="20"/>
        </w:rPr>
        <w:t>szczególności wskutek braku zdolności do zawarcia takiej umowy (niespełniania przesłanek z art. 28 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1"/>
    <w:p w14:paraId="75D9DA97" w14:textId="77777777" w:rsidR="006E5C55" w:rsidRPr="0053178A" w:rsidRDefault="006E5C55" w:rsidP="006E5C55">
      <w:pPr>
        <w:jc w:val="center"/>
        <w:rPr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10</w:t>
      </w:r>
    </w:p>
    <w:p w14:paraId="41A3BB75" w14:textId="77777777" w:rsidR="006E5C55" w:rsidRPr="0053178A" w:rsidRDefault="006E5C55" w:rsidP="006E5C55">
      <w:pPr>
        <w:ind w:left="226" w:firstLine="113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Umowa wiąże strony przez okres 12 miesięcy, tj. od dnia  …………….   do dnia ……………. .</w:t>
      </w:r>
    </w:p>
    <w:p w14:paraId="415B40DC" w14:textId="77777777" w:rsidR="006E5C55" w:rsidRPr="0053178A" w:rsidRDefault="006E5C55" w:rsidP="006E5C55">
      <w:pPr>
        <w:rPr>
          <w:b/>
          <w:sz w:val="20"/>
          <w:szCs w:val="20"/>
        </w:rPr>
      </w:pPr>
    </w:p>
    <w:p w14:paraId="64D40B17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11</w:t>
      </w:r>
    </w:p>
    <w:p w14:paraId="35BA6306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Czynność prawna mająca na celu zmianę wierzyciela Zamawiającego z tytuł</w:t>
      </w:r>
      <w:r>
        <w:rPr>
          <w:sz w:val="20"/>
          <w:szCs w:val="20"/>
        </w:rPr>
        <w:t>u wierzytelności wynikających z </w:t>
      </w:r>
      <w:r w:rsidRPr="0053178A">
        <w:rPr>
          <w:sz w:val="20"/>
          <w:szCs w:val="20"/>
        </w:rPr>
        <w:t>niniejszej umowy może zostać dokonana tylko w trybie określonym w art. 54 ust. 5 – 7 ustawy z 15 kwietnia 2011 roku o działalności leczniczej.</w:t>
      </w:r>
    </w:p>
    <w:p w14:paraId="4A75A5B6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1E630A5D" w14:textId="7893AE0C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  <w:r w:rsidR="000A2439">
        <w:rPr>
          <w:sz w:val="20"/>
          <w:szCs w:val="20"/>
        </w:rPr>
        <w:t>.</w:t>
      </w:r>
    </w:p>
    <w:p w14:paraId="5891640E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5CB857DB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270F668B" w14:textId="77777777" w:rsidR="006E5C55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14DDB140" w14:textId="77777777" w:rsidR="006E5C55" w:rsidRPr="0053178A" w:rsidRDefault="006E5C55" w:rsidP="006E5C55">
      <w:pPr>
        <w:ind w:left="357"/>
        <w:jc w:val="both"/>
        <w:rPr>
          <w:sz w:val="20"/>
          <w:szCs w:val="20"/>
        </w:rPr>
      </w:pPr>
    </w:p>
    <w:p w14:paraId="17E5940F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12</w:t>
      </w:r>
    </w:p>
    <w:p w14:paraId="5D6DB294" w14:textId="77777777" w:rsidR="006E5C55" w:rsidRPr="0053178A" w:rsidRDefault="006E5C55" w:rsidP="006E5C55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 a w szczególności</w:t>
      </w:r>
      <w:r>
        <w:rPr>
          <w:sz w:val="20"/>
          <w:szCs w:val="20"/>
        </w:rPr>
        <w:t xml:space="preserve"> na </w:t>
      </w:r>
      <w:r w:rsidRPr="0053178A">
        <w:rPr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5468BB45" w14:textId="77777777" w:rsidR="006E5C55" w:rsidRPr="0053178A" w:rsidRDefault="006E5C55" w:rsidP="006E5C55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Obowiązek zachowania tajemnicy poufności, o którym mowa w ust. 1, nie dotyczy informacji, które:</w:t>
      </w:r>
    </w:p>
    <w:p w14:paraId="50E5284C" w14:textId="77777777" w:rsidR="006E5C55" w:rsidRPr="0053178A" w:rsidRDefault="006E5C55" w:rsidP="006E5C55">
      <w:pPr>
        <w:numPr>
          <w:ilvl w:val="0"/>
          <w:numId w:val="14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czasie ich ujawnienia były publicznie znane,</w:t>
      </w:r>
    </w:p>
    <w:p w14:paraId="0247CA79" w14:textId="77777777" w:rsidR="006E5C55" w:rsidRPr="0053178A" w:rsidRDefault="006E5C55" w:rsidP="006E5C55">
      <w:pPr>
        <w:numPr>
          <w:ilvl w:val="0"/>
          <w:numId w:val="14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172F35CA" w14:textId="77777777" w:rsidR="006E5C55" w:rsidRPr="0053178A" w:rsidRDefault="006E5C55" w:rsidP="006E5C55">
      <w:pPr>
        <w:jc w:val="both"/>
        <w:rPr>
          <w:rFonts w:cs="Times New Roman"/>
          <w:sz w:val="20"/>
          <w:szCs w:val="20"/>
        </w:rPr>
      </w:pPr>
    </w:p>
    <w:p w14:paraId="092F31D9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13</w:t>
      </w:r>
    </w:p>
    <w:p w14:paraId="7298036F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elkie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mi</w:t>
      </w:r>
      <w:r w:rsidRPr="0053178A">
        <w:rPr>
          <w:rFonts w:cs="Times New Roman"/>
          <w:spacing w:val="-2"/>
          <w:sz w:val="20"/>
          <w:szCs w:val="20"/>
        </w:rPr>
        <w:t>a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 xml:space="preserve">y </w:t>
      </w:r>
      <w:r w:rsidRPr="0053178A">
        <w:rPr>
          <w:rFonts w:cs="Times New Roman"/>
          <w:spacing w:val="-1"/>
          <w:sz w:val="20"/>
          <w:szCs w:val="20"/>
        </w:rPr>
        <w:t>t</w:t>
      </w:r>
      <w:r w:rsidRPr="0053178A">
        <w:rPr>
          <w:rFonts w:cs="Times New Roman"/>
          <w:sz w:val="20"/>
          <w:szCs w:val="20"/>
        </w:rPr>
        <w:t>reś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 xml:space="preserve">i niniejszej umowy, </w:t>
      </w:r>
      <w:r w:rsidRPr="0053178A">
        <w:rPr>
          <w:rFonts w:cs="Times New Roman"/>
          <w:spacing w:val="-1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ymagają </w:t>
      </w:r>
      <w:r w:rsidRPr="0053178A">
        <w:rPr>
          <w:rFonts w:cs="Times New Roman"/>
          <w:spacing w:val="1"/>
          <w:sz w:val="20"/>
          <w:szCs w:val="20"/>
        </w:rPr>
        <w:t>f</w:t>
      </w:r>
      <w:r w:rsidRPr="0053178A">
        <w:rPr>
          <w:rFonts w:cs="Times New Roman"/>
          <w:sz w:val="20"/>
          <w:szCs w:val="20"/>
        </w:rPr>
        <w:t>o</w:t>
      </w:r>
      <w:r w:rsidRPr="0053178A">
        <w:rPr>
          <w:rFonts w:cs="Times New Roman"/>
          <w:spacing w:val="-2"/>
          <w:sz w:val="20"/>
          <w:szCs w:val="20"/>
        </w:rPr>
        <w:t>r</w:t>
      </w:r>
      <w:r w:rsidRPr="0053178A">
        <w:rPr>
          <w:rFonts w:cs="Times New Roman"/>
          <w:sz w:val="20"/>
          <w:szCs w:val="20"/>
        </w:rPr>
        <w:t>my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z w:val="20"/>
          <w:szCs w:val="20"/>
        </w:rPr>
        <w:t>isem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j (aneks)</w:t>
      </w:r>
      <w:r w:rsidRPr="0053178A">
        <w:rPr>
          <w:rFonts w:cs="Times New Roman"/>
          <w:spacing w:val="15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pacing w:val="-2"/>
          <w:sz w:val="20"/>
          <w:szCs w:val="20"/>
        </w:rPr>
        <w:t>o</w:t>
      </w:r>
      <w:r w:rsidRPr="0053178A">
        <w:rPr>
          <w:rFonts w:cs="Times New Roman"/>
          <w:sz w:val="20"/>
          <w:szCs w:val="20"/>
        </w:rPr>
        <w:t>d rygor</w:t>
      </w:r>
      <w:r w:rsidRPr="0053178A">
        <w:rPr>
          <w:rFonts w:cs="Times New Roman"/>
          <w:spacing w:val="1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m</w:t>
      </w:r>
      <w:r w:rsidRPr="0053178A">
        <w:rPr>
          <w:rFonts w:cs="Times New Roman"/>
          <w:spacing w:val="2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i</w:t>
      </w:r>
      <w:r w:rsidRPr="0053178A">
        <w:rPr>
          <w:rFonts w:cs="Times New Roman"/>
          <w:sz w:val="20"/>
          <w:szCs w:val="20"/>
        </w:rPr>
        <w:t>eważ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>oś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>i.</w:t>
      </w:r>
    </w:p>
    <w:p w14:paraId="4CC89C9B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472CB3B6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Wszelkie spory wynikające z realizacji niniejszej umowy lub w związku z nią, będą rozstrzygane przez właściwy sąd powszechny, według siedziby Zamawiającego. </w:t>
      </w:r>
    </w:p>
    <w:p w14:paraId="18F718F3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5A84CEDC" w14:textId="77777777" w:rsidR="006E5C55" w:rsidRPr="0053178A" w:rsidRDefault="006E5C55" w:rsidP="006E5C55">
      <w:pPr>
        <w:jc w:val="both"/>
        <w:rPr>
          <w:rFonts w:cs="Times New Roman"/>
          <w:sz w:val="20"/>
          <w:szCs w:val="20"/>
        </w:rPr>
      </w:pPr>
    </w:p>
    <w:p w14:paraId="3400AAAF" w14:textId="77777777" w:rsidR="006E5C55" w:rsidRDefault="006E5C55" w:rsidP="006E5C55">
      <w:pPr>
        <w:jc w:val="both"/>
        <w:rPr>
          <w:color w:val="auto"/>
          <w:sz w:val="20"/>
          <w:szCs w:val="20"/>
        </w:rPr>
      </w:pPr>
    </w:p>
    <w:p w14:paraId="18A0D078" w14:textId="77777777" w:rsidR="006E5C55" w:rsidRPr="00530CA3" w:rsidRDefault="006E5C55" w:rsidP="006E5C55">
      <w:pPr>
        <w:jc w:val="both"/>
        <w:rPr>
          <w:color w:val="auto"/>
          <w:sz w:val="20"/>
          <w:szCs w:val="20"/>
        </w:rPr>
      </w:pPr>
    </w:p>
    <w:p w14:paraId="6C6A5DB6" w14:textId="77777777" w:rsidR="006E5C55" w:rsidRPr="00530CA3" w:rsidRDefault="006E5C55" w:rsidP="006E5C55">
      <w:pPr>
        <w:jc w:val="both"/>
        <w:rPr>
          <w:rFonts w:cs="Times New Roman"/>
          <w:color w:val="auto"/>
          <w:sz w:val="20"/>
          <w:szCs w:val="20"/>
        </w:rPr>
      </w:pPr>
    </w:p>
    <w:p w14:paraId="479A1251" w14:textId="77777777" w:rsidR="006E5C55" w:rsidRDefault="006E5C55" w:rsidP="006E5C55">
      <w:pPr>
        <w:jc w:val="both"/>
        <w:rPr>
          <w:rFonts w:cs="Times New Roman"/>
          <w:sz w:val="20"/>
          <w:szCs w:val="20"/>
        </w:rPr>
      </w:pPr>
    </w:p>
    <w:p w14:paraId="4001D4B2" w14:textId="27D6005B" w:rsidR="007D3C79" w:rsidRDefault="006E5C55" w:rsidP="00B2783A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57D85B54" w14:textId="77777777" w:rsidR="00B2783A" w:rsidRPr="00B2783A" w:rsidRDefault="00B2783A" w:rsidP="00B2783A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6F605FB9" w14:textId="77777777" w:rsidR="00AA1482" w:rsidRDefault="00AA1482" w:rsidP="007D3C79">
      <w:pPr>
        <w:spacing w:after="300" w:line="240" w:lineRule="exact"/>
        <w:jc w:val="center"/>
        <w:rPr>
          <w:rFonts w:eastAsia="Calibri" w:cs="Times New Roman"/>
          <w:color w:val="000000"/>
        </w:rPr>
      </w:pPr>
    </w:p>
    <w:p w14:paraId="22D90717" w14:textId="77777777" w:rsidR="006E5C55" w:rsidRPr="00C548B8" w:rsidRDefault="006E5C55" w:rsidP="007D3C79">
      <w:pPr>
        <w:spacing w:after="300" w:line="240" w:lineRule="exact"/>
        <w:jc w:val="center"/>
        <w:rPr>
          <w:rFonts w:eastAsia="Calibri" w:cs="Times New Roman"/>
          <w:color w:val="000000"/>
        </w:rPr>
      </w:pPr>
      <w:bookmarkStart w:id="2" w:name="_GoBack"/>
      <w:bookmarkEnd w:id="2"/>
      <w:r w:rsidRPr="00C548B8">
        <w:rPr>
          <w:rFonts w:eastAsia="Calibri" w:cs="Times New Roman"/>
          <w:color w:val="000000"/>
        </w:rPr>
        <w:lastRenderedPageBreak/>
        <w:t xml:space="preserve">Załącznik </w:t>
      </w:r>
      <w:r>
        <w:rPr>
          <w:rFonts w:eastAsia="Calibri" w:cs="Times New Roman"/>
          <w:color w:val="000000"/>
        </w:rPr>
        <w:t xml:space="preserve">nr ….. </w:t>
      </w:r>
      <w:r w:rsidRPr="00C548B8">
        <w:rPr>
          <w:rFonts w:eastAsia="Calibri" w:cs="Times New Roman"/>
          <w:color w:val="000000"/>
        </w:rPr>
        <w:t>do Umowy …………. z dnia …………..</w:t>
      </w:r>
    </w:p>
    <w:p w14:paraId="7AF1BE51" w14:textId="77777777" w:rsidR="006E5C55" w:rsidRDefault="006E5C55" w:rsidP="006E5C55">
      <w:pPr>
        <w:spacing w:after="240" w:line="300" w:lineRule="exact"/>
        <w:ind w:firstLine="920"/>
        <w:jc w:val="both"/>
        <w:rPr>
          <w:rFonts w:eastAsia="Calibri" w:cs="Times New Roman"/>
          <w:color w:val="000000"/>
          <w:sz w:val="22"/>
          <w:szCs w:val="22"/>
        </w:rPr>
      </w:pPr>
    </w:p>
    <w:p w14:paraId="271F15C6" w14:textId="77777777" w:rsidR="006E5C55" w:rsidRPr="00C548B8" w:rsidRDefault="006E5C55" w:rsidP="006E5C55">
      <w:pPr>
        <w:spacing w:after="240" w:line="300" w:lineRule="exact"/>
        <w:ind w:firstLine="920"/>
        <w:jc w:val="both"/>
        <w:rPr>
          <w:rFonts w:cs="Times New Roman"/>
          <w:sz w:val="22"/>
          <w:szCs w:val="22"/>
        </w:rPr>
      </w:pPr>
      <w:r w:rsidRPr="00C548B8">
        <w:rPr>
          <w:rFonts w:eastAsia="Calibri" w:cs="Times New Roman"/>
          <w:color w:val="000000"/>
          <w:sz w:val="22"/>
          <w:szCs w:val="22"/>
        </w:rPr>
        <w:t>Warunki dostawy produktów leczniczych/wyrobów medycznych</w:t>
      </w:r>
    </w:p>
    <w:p w14:paraId="6E931994" w14:textId="77777777" w:rsidR="006E5C55" w:rsidRPr="00C548B8" w:rsidRDefault="006E5C55" w:rsidP="006E5C55">
      <w:pPr>
        <w:spacing w:after="240" w:line="240" w:lineRule="exact"/>
        <w:ind w:left="40"/>
        <w:jc w:val="both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6E5C55" w:rsidRPr="00C548B8" w14:paraId="6B402641" w14:textId="77777777" w:rsidTr="00946EFD">
        <w:trPr>
          <w:trHeight w:val="5100"/>
          <w:jc w:val="center"/>
        </w:trPr>
        <w:tc>
          <w:tcPr>
            <w:tcW w:w="4280" w:type="dxa"/>
          </w:tcPr>
          <w:p w14:paraId="1C493C01" w14:textId="77777777" w:rsidR="006E5C55" w:rsidRPr="00C548B8" w:rsidRDefault="006E5C55" w:rsidP="00946EFD">
            <w:pPr>
              <w:spacing w:before="78" w:line="20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Nazwa Kontrahenta </w:t>
            </w:r>
          </w:p>
          <w:p w14:paraId="408FA1F1" w14:textId="77777777" w:rsidR="006E5C55" w:rsidRPr="00C548B8" w:rsidRDefault="006E5C55" w:rsidP="00946EFD">
            <w:pPr>
              <w:spacing w:before="757" w:line="18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Data dostawy </w:t>
            </w:r>
          </w:p>
          <w:p w14:paraId="61448180" w14:textId="77777777" w:rsidR="006E5C55" w:rsidRPr="00C548B8" w:rsidRDefault="006E5C55" w:rsidP="00946EFD">
            <w:pPr>
              <w:spacing w:before="960" w:line="234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1C28FB5F" w14:textId="77777777" w:rsidR="006E5C55" w:rsidRPr="00C548B8" w:rsidRDefault="006E5C55" w:rsidP="00946EFD">
            <w:pPr>
              <w:spacing w:before="63" w:line="229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Podpis dostawcy</w:t>
            </w:r>
          </w:p>
        </w:tc>
      </w:tr>
      <w:tr w:rsidR="006E5C55" w:rsidRPr="00C548B8" w14:paraId="3A7EC9FD" w14:textId="77777777" w:rsidTr="00946EFD">
        <w:trPr>
          <w:trHeight w:val="1260"/>
          <w:jc w:val="center"/>
        </w:trPr>
        <w:tc>
          <w:tcPr>
            <w:tcW w:w="8980" w:type="dxa"/>
            <w:gridSpan w:val="2"/>
          </w:tcPr>
          <w:p w14:paraId="1708750A" w14:textId="77777777" w:rsidR="006E5C55" w:rsidRPr="00C548B8" w:rsidRDefault="006E5C55" w:rsidP="00946EFD">
            <w:pPr>
              <w:spacing w:before="19" w:line="27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Osoba Przyjmująca</w:t>
            </w:r>
          </w:p>
        </w:tc>
      </w:tr>
      <w:tr w:rsidR="006E5C55" w:rsidRPr="00C548B8" w14:paraId="037D6AF0" w14:textId="77777777" w:rsidTr="00946EFD">
        <w:trPr>
          <w:trHeight w:val="1280"/>
          <w:jc w:val="center"/>
        </w:trPr>
        <w:tc>
          <w:tcPr>
            <w:tcW w:w="8980" w:type="dxa"/>
            <w:gridSpan w:val="2"/>
          </w:tcPr>
          <w:p w14:paraId="2D17C215" w14:textId="77777777" w:rsidR="006E5C55" w:rsidRPr="00C548B8" w:rsidRDefault="006E5C55" w:rsidP="00946EFD">
            <w:pPr>
              <w:spacing w:before="23" w:line="226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Uwagi</w:t>
            </w:r>
          </w:p>
        </w:tc>
      </w:tr>
    </w:tbl>
    <w:p w14:paraId="7D7C1B5A" w14:textId="77777777" w:rsidR="006E5C55" w:rsidRPr="00C548B8" w:rsidRDefault="006E5C55" w:rsidP="006E5C55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  <w:r w:rsidRPr="00C548B8">
        <w:rPr>
          <w:rFonts w:eastAsia="Calibri" w:cs="Times New Roman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 w:cs="Times New Roman"/>
          <w:color w:val="000000"/>
          <w:sz w:val="20"/>
        </w:rPr>
        <w:t>zyko użytkowania uszkodzonych w </w:t>
      </w:r>
      <w:r w:rsidRPr="00C548B8">
        <w:rPr>
          <w:rFonts w:eastAsia="Calibri" w:cs="Times New Roman"/>
          <w:color w:val="000000"/>
          <w:sz w:val="20"/>
        </w:rPr>
        <w:t>transporcie produktów.</w:t>
      </w:r>
    </w:p>
    <w:p w14:paraId="1D32454E" w14:textId="77777777" w:rsidR="006E5C55" w:rsidRPr="00C548B8" w:rsidRDefault="006E5C55" w:rsidP="006E5C55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2C9993AF" w14:textId="77777777" w:rsidR="006E5C55" w:rsidRPr="00C548B8" w:rsidRDefault="006E5C55" w:rsidP="006E5C55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1AC36BF4" w14:textId="77777777" w:rsidR="006E5C55" w:rsidRPr="00C548B8" w:rsidRDefault="006E5C55" w:rsidP="006E5C55">
      <w:pPr>
        <w:spacing w:before="60" w:line="240" w:lineRule="exact"/>
        <w:ind w:left="40"/>
        <w:jc w:val="right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Wykonawca (przedstawiciel Wykonawcy):</w:t>
      </w:r>
    </w:p>
    <w:p w14:paraId="56113F23" w14:textId="77777777" w:rsidR="006E5C55" w:rsidRPr="00C548B8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6EB01733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476F889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3298719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48FBBC0" w14:textId="77777777" w:rsidR="007C1650" w:rsidRDefault="007C1650" w:rsidP="006E5C55">
      <w:pPr>
        <w:jc w:val="center"/>
        <w:rPr>
          <w:kern w:val="2"/>
          <w:sz w:val="20"/>
          <w:szCs w:val="20"/>
        </w:rPr>
      </w:pPr>
    </w:p>
    <w:sectPr w:rsidR="007C165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AA1482">
      <w:rPr>
        <w:noProof/>
      </w:rPr>
      <w:t>7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8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9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323844D8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68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2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9"/>
  </w:num>
  <w:num w:numId="3">
    <w:abstractNumId w:val="61"/>
  </w:num>
  <w:num w:numId="4">
    <w:abstractNumId w:val="68"/>
  </w:num>
  <w:num w:numId="5">
    <w:abstractNumId w:val="72"/>
  </w:num>
  <w:num w:numId="6">
    <w:abstractNumId w:val="71"/>
  </w:num>
  <w:num w:numId="7">
    <w:abstractNumId w:val="65"/>
  </w:num>
  <w:num w:numId="8">
    <w:abstractNumId w:val="75"/>
  </w:num>
  <w:num w:numId="9">
    <w:abstractNumId w:val="76"/>
  </w:num>
  <w:num w:numId="10">
    <w:abstractNumId w:val="66"/>
  </w:num>
  <w:num w:numId="11">
    <w:abstractNumId w:val="62"/>
  </w:num>
  <w:num w:numId="12">
    <w:abstractNumId w:val="70"/>
  </w:num>
  <w:num w:numId="13">
    <w:abstractNumId w:val="74"/>
  </w:num>
  <w:num w:numId="14">
    <w:abstractNumId w:val="58"/>
  </w:num>
  <w:num w:numId="15">
    <w:abstractNumId w:val="64"/>
  </w:num>
  <w:num w:numId="16">
    <w:abstractNumId w:val="69"/>
  </w:num>
  <w:num w:numId="17">
    <w:abstractNumId w:val="6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1238E"/>
    <w:rsid w:val="00014699"/>
    <w:rsid w:val="000161D5"/>
    <w:rsid w:val="0003634E"/>
    <w:rsid w:val="00044036"/>
    <w:rsid w:val="000632BD"/>
    <w:rsid w:val="00075571"/>
    <w:rsid w:val="00092EB9"/>
    <w:rsid w:val="000A2439"/>
    <w:rsid w:val="000A4873"/>
    <w:rsid w:val="000A7067"/>
    <w:rsid w:val="000B77EF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47BE9"/>
    <w:rsid w:val="00151F30"/>
    <w:rsid w:val="001523BE"/>
    <w:rsid w:val="00154192"/>
    <w:rsid w:val="0015482C"/>
    <w:rsid w:val="00157D25"/>
    <w:rsid w:val="001651A7"/>
    <w:rsid w:val="00172728"/>
    <w:rsid w:val="00172AF2"/>
    <w:rsid w:val="001735BB"/>
    <w:rsid w:val="00177831"/>
    <w:rsid w:val="001A4B2B"/>
    <w:rsid w:val="001B0006"/>
    <w:rsid w:val="001B382B"/>
    <w:rsid w:val="001B6E26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70834"/>
    <w:rsid w:val="002750A3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815F4"/>
    <w:rsid w:val="003A0BEF"/>
    <w:rsid w:val="003A1B54"/>
    <w:rsid w:val="003B1BF2"/>
    <w:rsid w:val="003C3F0E"/>
    <w:rsid w:val="003C437A"/>
    <w:rsid w:val="003D35CC"/>
    <w:rsid w:val="003D38B3"/>
    <w:rsid w:val="003E0A3B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0A1A"/>
    <w:rsid w:val="00441443"/>
    <w:rsid w:val="004417F5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AB7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995"/>
    <w:rsid w:val="00577CCA"/>
    <w:rsid w:val="005821E9"/>
    <w:rsid w:val="0059086D"/>
    <w:rsid w:val="005925F3"/>
    <w:rsid w:val="00597EBC"/>
    <w:rsid w:val="005A0B2F"/>
    <w:rsid w:val="005A4A9F"/>
    <w:rsid w:val="005B0579"/>
    <w:rsid w:val="005C0505"/>
    <w:rsid w:val="005C6245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32EAC"/>
    <w:rsid w:val="00640122"/>
    <w:rsid w:val="00641F3B"/>
    <w:rsid w:val="00652969"/>
    <w:rsid w:val="00660D11"/>
    <w:rsid w:val="0066676C"/>
    <w:rsid w:val="0067096B"/>
    <w:rsid w:val="00684999"/>
    <w:rsid w:val="00690E94"/>
    <w:rsid w:val="006930E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5C55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817BC"/>
    <w:rsid w:val="00783795"/>
    <w:rsid w:val="0079661D"/>
    <w:rsid w:val="0079790A"/>
    <w:rsid w:val="007A5B9E"/>
    <w:rsid w:val="007C1380"/>
    <w:rsid w:val="007C1650"/>
    <w:rsid w:val="007C44EC"/>
    <w:rsid w:val="007C50B6"/>
    <w:rsid w:val="007C6C32"/>
    <w:rsid w:val="007D1D77"/>
    <w:rsid w:val="007D3C79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B83"/>
    <w:rsid w:val="00840062"/>
    <w:rsid w:val="00844C05"/>
    <w:rsid w:val="00847F93"/>
    <w:rsid w:val="00855E44"/>
    <w:rsid w:val="00860EFE"/>
    <w:rsid w:val="008635B3"/>
    <w:rsid w:val="00865461"/>
    <w:rsid w:val="008677F1"/>
    <w:rsid w:val="00867B52"/>
    <w:rsid w:val="00875023"/>
    <w:rsid w:val="00882C64"/>
    <w:rsid w:val="008915ED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106FA"/>
    <w:rsid w:val="009124E3"/>
    <w:rsid w:val="009240C1"/>
    <w:rsid w:val="0092436F"/>
    <w:rsid w:val="00942D1D"/>
    <w:rsid w:val="00946D0F"/>
    <w:rsid w:val="0095402D"/>
    <w:rsid w:val="009649DA"/>
    <w:rsid w:val="0096557F"/>
    <w:rsid w:val="00967A0E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5922"/>
    <w:rsid w:val="009B7147"/>
    <w:rsid w:val="009C45AA"/>
    <w:rsid w:val="00A112A4"/>
    <w:rsid w:val="00A11C38"/>
    <w:rsid w:val="00A33D45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A1482"/>
    <w:rsid w:val="00AB00DC"/>
    <w:rsid w:val="00AB24CB"/>
    <w:rsid w:val="00AB7256"/>
    <w:rsid w:val="00AC3794"/>
    <w:rsid w:val="00AD1584"/>
    <w:rsid w:val="00AD44F4"/>
    <w:rsid w:val="00AD482F"/>
    <w:rsid w:val="00AF61F9"/>
    <w:rsid w:val="00AF6465"/>
    <w:rsid w:val="00AF6C6C"/>
    <w:rsid w:val="00B04202"/>
    <w:rsid w:val="00B2276F"/>
    <w:rsid w:val="00B2783A"/>
    <w:rsid w:val="00B30C27"/>
    <w:rsid w:val="00B4665F"/>
    <w:rsid w:val="00B539E6"/>
    <w:rsid w:val="00B718AD"/>
    <w:rsid w:val="00B77B5F"/>
    <w:rsid w:val="00B77E14"/>
    <w:rsid w:val="00B83B0E"/>
    <w:rsid w:val="00B85FD1"/>
    <w:rsid w:val="00B9485E"/>
    <w:rsid w:val="00B950B6"/>
    <w:rsid w:val="00BA3C61"/>
    <w:rsid w:val="00BA6D94"/>
    <w:rsid w:val="00BC2B9B"/>
    <w:rsid w:val="00BC71DC"/>
    <w:rsid w:val="00BD1A73"/>
    <w:rsid w:val="00BD50EA"/>
    <w:rsid w:val="00BE4C41"/>
    <w:rsid w:val="00BE7037"/>
    <w:rsid w:val="00BF1EC0"/>
    <w:rsid w:val="00BF7EF3"/>
    <w:rsid w:val="00C00CD0"/>
    <w:rsid w:val="00C070CB"/>
    <w:rsid w:val="00C07837"/>
    <w:rsid w:val="00C11438"/>
    <w:rsid w:val="00C25A91"/>
    <w:rsid w:val="00C32E25"/>
    <w:rsid w:val="00C35581"/>
    <w:rsid w:val="00C43D9E"/>
    <w:rsid w:val="00C6004E"/>
    <w:rsid w:val="00C67987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30CD2"/>
    <w:rsid w:val="00D33A8A"/>
    <w:rsid w:val="00D41F05"/>
    <w:rsid w:val="00D42C2F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01687"/>
    <w:rsid w:val="00E12B05"/>
    <w:rsid w:val="00E24E68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84290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F020C6"/>
    <w:rsid w:val="00F05557"/>
    <w:rsid w:val="00F2013B"/>
    <w:rsid w:val="00F20F29"/>
    <w:rsid w:val="00F21A2B"/>
    <w:rsid w:val="00F22C9F"/>
    <w:rsid w:val="00F24EB8"/>
    <w:rsid w:val="00F3123A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0DDD"/>
    <w:rsid w:val="00FC124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0DA7D-77C5-469A-8CEF-A4D30C21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3861</Words>
  <Characters>23171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26979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16</cp:revision>
  <cp:lastPrinted>2024-09-17T11:56:00Z</cp:lastPrinted>
  <dcterms:created xsi:type="dcterms:W3CDTF">2023-06-19T06:57:00Z</dcterms:created>
  <dcterms:modified xsi:type="dcterms:W3CDTF">2026-01-21T08:40:00Z</dcterms:modified>
</cp:coreProperties>
</file>